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D36E5" w14:textId="6EDB8A55" w:rsidR="00244920" w:rsidRPr="00244920" w:rsidRDefault="00244920" w:rsidP="00244920">
      <w:pPr>
        <w:jc w:val="center"/>
        <w:rPr>
          <w:rFonts w:ascii="Times New Roman" w:hAnsi="Times New Roman" w:cs="Times New Roman"/>
          <w:sz w:val="32"/>
          <w:szCs w:val="32"/>
        </w:rPr>
      </w:pPr>
      <w:r w:rsidRPr="00244920">
        <w:rPr>
          <w:rFonts w:ascii="Times New Roman" w:hAnsi="Times New Roman" w:cs="Times New Roman"/>
          <w:sz w:val="32"/>
          <w:szCs w:val="32"/>
        </w:rPr>
        <w:t>William J. Kubistal</w:t>
      </w:r>
    </w:p>
    <w:p w14:paraId="7756C4C7" w14:textId="0AECC517" w:rsidR="00244920" w:rsidRDefault="00244920" w:rsidP="00244920">
      <w:pPr>
        <w:jc w:val="center"/>
        <w:rPr>
          <w:rFonts w:ascii="Times New Roman" w:hAnsi="Times New Roman" w:cs="Times New Roman"/>
          <w:sz w:val="24"/>
          <w:szCs w:val="24"/>
        </w:rPr>
      </w:pPr>
      <w:r>
        <w:rPr>
          <w:rFonts w:ascii="Times New Roman" w:hAnsi="Times New Roman" w:cs="Times New Roman"/>
          <w:sz w:val="24"/>
          <w:szCs w:val="24"/>
        </w:rPr>
        <w:t>Quality Control Partner</w:t>
      </w:r>
    </w:p>
    <w:p w14:paraId="3851C66B" w14:textId="193A707E" w:rsidR="00244920" w:rsidRDefault="00244920" w:rsidP="00244920">
      <w:pPr>
        <w:jc w:val="center"/>
        <w:rPr>
          <w:rFonts w:ascii="Times New Roman" w:hAnsi="Times New Roman" w:cs="Times New Roman"/>
          <w:sz w:val="24"/>
          <w:szCs w:val="24"/>
        </w:rPr>
      </w:pPr>
      <w:r>
        <w:rPr>
          <w:rFonts w:ascii="Times New Roman" w:hAnsi="Times New Roman" w:cs="Times New Roman"/>
          <w:sz w:val="24"/>
          <w:szCs w:val="24"/>
        </w:rPr>
        <w:t>Kearney &amp; Company</w:t>
      </w:r>
    </w:p>
    <w:p w14:paraId="64331B1C" w14:textId="77777777" w:rsidR="00244920" w:rsidRDefault="00244920">
      <w:pPr>
        <w:rPr>
          <w:rFonts w:ascii="Times New Roman" w:hAnsi="Times New Roman" w:cs="Times New Roman"/>
          <w:sz w:val="24"/>
          <w:szCs w:val="24"/>
        </w:rPr>
      </w:pPr>
    </w:p>
    <w:p w14:paraId="04D94AF9" w14:textId="77777777" w:rsidR="00244920" w:rsidRDefault="00244920">
      <w:pPr>
        <w:rPr>
          <w:rFonts w:ascii="Times New Roman" w:hAnsi="Times New Roman" w:cs="Times New Roman"/>
          <w:sz w:val="24"/>
          <w:szCs w:val="24"/>
        </w:rPr>
      </w:pPr>
    </w:p>
    <w:p w14:paraId="72409C0F" w14:textId="7F920815" w:rsidR="00A9204E" w:rsidRDefault="004E7047">
      <w:pPr>
        <w:rPr>
          <w:rFonts w:ascii="Times New Roman" w:hAnsi="Times New Roman" w:cs="Times New Roman"/>
          <w:sz w:val="24"/>
          <w:szCs w:val="24"/>
        </w:rPr>
      </w:pPr>
      <w:r>
        <w:rPr>
          <w:rFonts w:ascii="Times New Roman" w:hAnsi="Times New Roman" w:cs="Times New Roman"/>
          <w:sz w:val="24"/>
          <w:szCs w:val="24"/>
        </w:rPr>
        <w:t xml:space="preserve">William Kubistal is the Quality </w:t>
      </w:r>
      <w:r w:rsidR="00244920">
        <w:rPr>
          <w:rFonts w:ascii="Times New Roman" w:hAnsi="Times New Roman" w:cs="Times New Roman"/>
          <w:sz w:val="24"/>
          <w:szCs w:val="24"/>
        </w:rPr>
        <w:t>Control</w:t>
      </w:r>
      <w:r>
        <w:rPr>
          <w:rFonts w:ascii="Times New Roman" w:hAnsi="Times New Roman" w:cs="Times New Roman"/>
          <w:sz w:val="24"/>
          <w:szCs w:val="24"/>
        </w:rPr>
        <w:t xml:space="preserve"> Partner of Kearney and Company.  He is </w:t>
      </w:r>
      <w:r w:rsidR="004A46AA">
        <w:rPr>
          <w:rFonts w:ascii="Times New Roman" w:hAnsi="Times New Roman" w:cs="Times New Roman"/>
          <w:sz w:val="24"/>
          <w:szCs w:val="24"/>
        </w:rPr>
        <w:t>responsible for</w:t>
      </w:r>
      <w:r w:rsidR="004A46AA" w:rsidRPr="004A46AA">
        <w:rPr>
          <w:rFonts w:ascii="Times New Roman" w:hAnsi="Times New Roman" w:cs="Times New Roman"/>
          <w:sz w:val="24"/>
          <w:szCs w:val="24"/>
        </w:rPr>
        <w:t xml:space="preserve"> the quality review of all reports issued under both Generally Accepted Government Auditing Standards </w:t>
      </w:r>
      <w:r w:rsidR="00244920">
        <w:rPr>
          <w:rFonts w:ascii="Times New Roman" w:hAnsi="Times New Roman" w:cs="Times New Roman"/>
          <w:sz w:val="24"/>
          <w:szCs w:val="24"/>
        </w:rPr>
        <w:t xml:space="preserve">and </w:t>
      </w:r>
      <w:r w:rsidR="00244920" w:rsidRPr="004A46AA">
        <w:rPr>
          <w:rFonts w:ascii="Times New Roman" w:hAnsi="Times New Roman" w:cs="Times New Roman"/>
          <w:sz w:val="24"/>
          <w:szCs w:val="24"/>
        </w:rPr>
        <w:t xml:space="preserve">American Institute of Certified Public Accountants </w:t>
      </w:r>
      <w:r w:rsidR="00244920">
        <w:rPr>
          <w:rFonts w:ascii="Times New Roman" w:hAnsi="Times New Roman" w:cs="Times New Roman"/>
          <w:sz w:val="24"/>
          <w:szCs w:val="24"/>
        </w:rPr>
        <w:t>audit and attest standards</w:t>
      </w:r>
      <w:r w:rsidR="004A46AA" w:rsidRPr="004A46AA">
        <w:rPr>
          <w:rFonts w:ascii="Times New Roman" w:hAnsi="Times New Roman" w:cs="Times New Roman"/>
          <w:sz w:val="24"/>
          <w:szCs w:val="24"/>
        </w:rPr>
        <w:t>.  In his role, Mr. Kubistal and his team develop standardized audit tools</w:t>
      </w:r>
      <w:r w:rsidR="004A46AA">
        <w:rPr>
          <w:rFonts w:ascii="Times New Roman" w:hAnsi="Times New Roman" w:cs="Times New Roman"/>
          <w:sz w:val="24"/>
          <w:szCs w:val="24"/>
        </w:rPr>
        <w:t>,</w:t>
      </w:r>
      <w:r w:rsidR="004A46AA" w:rsidRPr="004A46AA">
        <w:rPr>
          <w:rFonts w:ascii="Times New Roman" w:hAnsi="Times New Roman" w:cs="Times New Roman"/>
          <w:sz w:val="24"/>
          <w:szCs w:val="24"/>
        </w:rPr>
        <w:t xml:space="preserve"> templates, </w:t>
      </w:r>
      <w:r w:rsidR="004A46AA">
        <w:rPr>
          <w:rFonts w:ascii="Times New Roman" w:hAnsi="Times New Roman" w:cs="Times New Roman"/>
          <w:sz w:val="24"/>
          <w:szCs w:val="24"/>
        </w:rPr>
        <w:t xml:space="preserve">and introduce emerging technology helping to </w:t>
      </w:r>
      <w:r w:rsidR="004A46AA" w:rsidRPr="004A46AA">
        <w:rPr>
          <w:rFonts w:ascii="Times New Roman" w:hAnsi="Times New Roman" w:cs="Times New Roman"/>
          <w:sz w:val="24"/>
          <w:szCs w:val="24"/>
        </w:rPr>
        <w:t>ensur</w:t>
      </w:r>
      <w:r w:rsidR="004A46AA">
        <w:rPr>
          <w:rFonts w:ascii="Times New Roman" w:hAnsi="Times New Roman" w:cs="Times New Roman"/>
          <w:sz w:val="24"/>
          <w:szCs w:val="24"/>
        </w:rPr>
        <w:t>e</w:t>
      </w:r>
      <w:r w:rsidR="004A46AA" w:rsidRPr="004A46AA">
        <w:rPr>
          <w:rFonts w:ascii="Times New Roman" w:hAnsi="Times New Roman" w:cs="Times New Roman"/>
          <w:sz w:val="24"/>
          <w:szCs w:val="24"/>
        </w:rPr>
        <w:t xml:space="preserve"> a consistent approach and results </w:t>
      </w:r>
      <w:r w:rsidR="004A46AA">
        <w:rPr>
          <w:rFonts w:ascii="Times New Roman" w:hAnsi="Times New Roman" w:cs="Times New Roman"/>
          <w:sz w:val="24"/>
          <w:szCs w:val="24"/>
        </w:rPr>
        <w:t>for</w:t>
      </w:r>
      <w:r w:rsidR="004A46AA" w:rsidRPr="004A46AA">
        <w:rPr>
          <w:rFonts w:ascii="Times New Roman" w:hAnsi="Times New Roman" w:cs="Times New Roman"/>
          <w:sz w:val="24"/>
          <w:szCs w:val="24"/>
        </w:rPr>
        <w:t xml:space="preserve"> each engagement.  </w:t>
      </w:r>
      <w:r w:rsidR="004A46AA">
        <w:rPr>
          <w:rFonts w:ascii="Times New Roman" w:hAnsi="Times New Roman" w:cs="Times New Roman"/>
          <w:sz w:val="24"/>
          <w:szCs w:val="24"/>
        </w:rPr>
        <w:t xml:space="preserve">Mr. Kubistal has been serving the federal financial reporting </w:t>
      </w:r>
      <w:r w:rsidR="00244920">
        <w:rPr>
          <w:rFonts w:ascii="Times New Roman" w:hAnsi="Times New Roman" w:cs="Times New Roman"/>
          <w:sz w:val="24"/>
          <w:szCs w:val="24"/>
        </w:rPr>
        <w:t xml:space="preserve">community </w:t>
      </w:r>
      <w:r w:rsidR="004A46AA">
        <w:rPr>
          <w:rFonts w:ascii="Times New Roman" w:hAnsi="Times New Roman" w:cs="Times New Roman"/>
          <w:sz w:val="24"/>
          <w:szCs w:val="24"/>
        </w:rPr>
        <w:t xml:space="preserve">for over 18 years.  He has led and reviewed engagements </w:t>
      </w:r>
      <w:r w:rsidR="00071265">
        <w:rPr>
          <w:rFonts w:ascii="Times New Roman" w:hAnsi="Times New Roman" w:cs="Times New Roman"/>
          <w:sz w:val="24"/>
          <w:szCs w:val="24"/>
        </w:rPr>
        <w:t xml:space="preserve">encompassing financial statement audits, audits of specific elements, examinations, performance audits and SOC 1 reports </w:t>
      </w:r>
      <w:r w:rsidR="004A46AA">
        <w:rPr>
          <w:rFonts w:ascii="Times New Roman" w:hAnsi="Times New Roman" w:cs="Times New Roman"/>
          <w:sz w:val="24"/>
          <w:szCs w:val="24"/>
        </w:rPr>
        <w:t xml:space="preserve">across all three branches of government, </w:t>
      </w:r>
      <w:r w:rsidR="00071265">
        <w:rPr>
          <w:rFonts w:ascii="Times New Roman" w:hAnsi="Times New Roman" w:cs="Times New Roman"/>
          <w:sz w:val="24"/>
          <w:szCs w:val="24"/>
        </w:rPr>
        <w:t xml:space="preserve">including both </w:t>
      </w:r>
      <w:r w:rsidR="004A46AA">
        <w:rPr>
          <w:rFonts w:ascii="Times New Roman" w:hAnsi="Times New Roman" w:cs="Times New Roman"/>
          <w:sz w:val="24"/>
          <w:szCs w:val="24"/>
        </w:rPr>
        <w:t xml:space="preserve">defense and </w:t>
      </w:r>
      <w:r w:rsidR="00071265">
        <w:rPr>
          <w:rFonts w:ascii="Times New Roman" w:hAnsi="Times New Roman" w:cs="Times New Roman"/>
          <w:sz w:val="24"/>
          <w:szCs w:val="24"/>
        </w:rPr>
        <w:t xml:space="preserve">civilian </w:t>
      </w:r>
      <w:r w:rsidR="00A6509F">
        <w:rPr>
          <w:rFonts w:ascii="Times New Roman" w:hAnsi="Times New Roman" w:cs="Times New Roman"/>
          <w:sz w:val="24"/>
          <w:szCs w:val="24"/>
        </w:rPr>
        <w:t>agencies</w:t>
      </w:r>
      <w:r w:rsidR="00071265">
        <w:rPr>
          <w:rFonts w:ascii="Times New Roman" w:hAnsi="Times New Roman" w:cs="Times New Roman"/>
          <w:sz w:val="24"/>
          <w:szCs w:val="24"/>
        </w:rPr>
        <w:t>.</w:t>
      </w:r>
    </w:p>
    <w:p w14:paraId="352CB5E7" w14:textId="0F4B390F" w:rsidR="00071265" w:rsidRDefault="00071265">
      <w:pPr>
        <w:rPr>
          <w:rFonts w:ascii="Times New Roman" w:hAnsi="Times New Roman" w:cs="Times New Roman"/>
          <w:sz w:val="24"/>
          <w:szCs w:val="24"/>
        </w:rPr>
      </w:pPr>
    </w:p>
    <w:p w14:paraId="53D8BBA1" w14:textId="22749D7B" w:rsidR="00071265" w:rsidRPr="004E7047" w:rsidRDefault="00071265">
      <w:pPr>
        <w:rPr>
          <w:rFonts w:ascii="Times New Roman" w:hAnsi="Times New Roman" w:cs="Times New Roman"/>
          <w:sz w:val="24"/>
          <w:szCs w:val="24"/>
        </w:rPr>
      </w:pPr>
      <w:r>
        <w:rPr>
          <w:rFonts w:ascii="Times New Roman" w:hAnsi="Times New Roman" w:cs="Times New Roman"/>
          <w:sz w:val="24"/>
          <w:szCs w:val="24"/>
        </w:rPr>
        <w:t>Prior to joining Kearney in 2003, Mr. Kubistal was with two national accounting firms and two Fortune 500 companies responsible for financial statement audits, internal audits, financial planning and analysis, and process improvement.  Mr. Kubistal is a Certified Public Accountant, Certified Information System Auditor, and Certified Data Privacy Solutions Engineer.  Mr. Kubistal is a graduate of the University of Maryland</w:t>
      </w:r>
      <w:r w:rsidR="00244920">
        <w:rPr>
          <w:rFonts w:ascii="Times New Roman" w:hAnsi="Times New Roman" w:cs="Times New Roman"/>
          <w:sz w:val="24"/>
          <w:szCs w:val="24"/>
        </w:rPr>
        <w:t xml:space="preserve"> College Park and a former board member of the Greater Washington Society of CPAs.</w:t>
      </w:r>
    </w:p>
    <w:sectPr w:rsidR="00071265" w:rsidRPr="004E70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270742661">
    <w:abstractNumId w:val="19"/>
  </w:num>
  <w:num w:numId="2" w16cid:durableId="1550727670">
    <w:abstractNumId w:val="12"/>
  </w:num>
  <w:num w:numId="3" w16cid:durableId="1463883253">
    <w:abstractNumId w:val="10"/>
  </w:num>
  <w:num w:numId="4" w16cid:durableId="1647464867">
    <w:abstractNumId w:val="21"/>
  </w:num>
  <w:num w:numId="5" w16cid:durableId="591553631">
    <w:abstractNumId w:val="13"/>
  </w:num>
  <w:num w:numId="6" w16cid:durableId="111440042">
    <w:abstractNumId w:val="16"/>
  </w:num>
  <w:num w:numId="7" w16cid:durableId="157889832">
    <w:abstractNumId w:val="18"/>
  </w:num>
  <w:num w:numId="8" w16cid:durableId="1617639886">
    <w:abstractNumId w:val="9"/>
  </w:num>
  <w:num w:numId="9" w16cid:durableId="432670724">
    <w:abstractNumId w:val="7"/>
  </w:num>
  <w:num w:numId="10" w16cid:durableId="790899220">
    <w:abstractNumId w:val="6"/>
  </w:num>
  <w:num w:numId="11" w16cid:durableId="388462844">
    <w:abstractNumId w:val="5"/>
  </w:num>
  <w:num w:numId="12" w16cid:durableId="708187897">
    <w:abstractNumId w:val="4"/>
  </w:num>
  <w:num w:numId="13" w16cid:durableId="337541607">
    <w:abstractNumId w:val="8"/>
  </w:num>
  <w:num w:numId="14" w16cid:durableId="749616826">
    <w:abstractNumId w:val="3"/>
  </w:num>
  <w:num w:numId="15" w16cid:durableId="1123424918">
    <w:abstractNumId w:val="2"/>
  </w:num>
  <w:num w:numId="16" w16cid:durableId="1894581282">
    <w:abstractNumId w:val="1"/>
  </w:num>
  <w:num w:numId="17" w16cid:durableId="1905024165">
    <w:abstractNumId w:val="0"/>
  </w:num>
  <w:num w:numId="18" w16cid:durableId="1608777864">
    <w:abstractNumId w:val="14"/>
  </w:num>
  <w:num w:numId="19" w16cid:durableId="1762288712">
    <w:abstractNumId w:val="15"/>
  </w:num>
  <w:num w:numId="20" w16cid:durableId="373579774">
    <w:abstractNumId w:val="20"/>
  </w:num>
  <w:num w:numId="21" w16cid:durableId="1014654764">
    <w:abstractNumId w:val="17"/>
  </w:num>
  <w:num w:numId="22" w16cid:durableId="1703900188">
    <w:abstractNumId w:val="11"/>
  </w:num>
  <w:num w:numId="23" w16cid:durableId="155755158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047"/>
    <w:rsid w:val="00071265"/>
    <w:rsid w:val="00244920"/>
    <w:rsid w:val="004A46AA"/>
    <w:rsid w:val="004E7047"/>
    <w:rsid w:val="00645252"/>
    <w:rsid w:val="006C0CAF"/>
    <w:rsid w:val="006D3D74"/>
    <w:rsid w:val="0083569A"/>
    <w:rsid w:val="00876655"/>
    <w:rsid w:val="00A6509F"/>
    <w:rsid w:val="00A920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B1528"/>
  <w15:chartTrackingRefBased/>
  <w15:docId w15:val="{4EBCAE49-4561-477C-9B20-95DFA266D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9A"/>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i/>
      <w:iCs/>
      <w:color w:val="1F4E79" w:themeColor="accent1" w:themeShade="80"/>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i/>
      <w:iCs/>
      <w:color w:val="44546A" w:themeColor="text2"/>
      <w:szCs w:val="18"/>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eastAsiaTheme="minorEastAsia"/>
      <w:i/>
      <w:iCs/>
      <w:color w:val="1F4E79"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645252"/>
    <w:rPr>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semiHidden/>
    <w:unhideWhenUsed/>
    <w:rsid w:val="006D3D74"/>
  </w:style>
  <w:style w:type="character" w:customStyle="1" w:styleId="HeaderChar">
    <w:name w:val="Header Char"/>
    <w:basedOn w:val="DefaultParagraphFont"/>
    <w:link w:val="Header"/>
    <w:uiPriority w:val="99"/>
    <w:semiHidden/>
    <w:rsid w:val="006D3D74"/>
  </w:style>
  <w:style w:type="paragraph" w:styleId="Footer">
    <w:name w:val="footer"/>
    <w:basedOn w:val="Normal"/>
    <w:link w:val="FooterChar"/>
    <w:uiPriority w:val="99"/>
    <w:semiHidden/>
    <w:unhideWhenUsed/>
    <w:rsid w:val="006D3D74"/>
  </w:style>
  <w:style w:type="character" w:customStyle="1" w:styleId="FooterChar">
    <w:name w:val="Footer Char"/>
    <w:basedOn w:val="DefaultParagraphFont"/>
    <w:link w:val="Footer"/>
    <w:uiPriority w:val="99"/>
    <w:semiHidden/>
    <w:rsid w:val="006D3D74"/>
  </w:style>
  <w:style w:type="paragraph" w:styleId="TOC9">
    <w:name w:val="toc 9"/>
    <w:basedOn w:val="Normal"/>
    <w:next w:val="Normal"/>
    <w:autoRedefine/>
    <w:uiPriority w:val="39"/>
    <w:semiHidden/>
    <w:unhideWhenUsed/>
    <w:rsid w:val="0083569A"/>
    <w:pPr>
      <w:spacing w:after="120"/>
      <w:ind w:left="175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kubistal\AppData\Local\Microsoft\Office\16.0\DTS\en-US%7b1B0C451C-E74D-45F9-B9EF-4846758AFE11%7d\%7bAF3F8A43-10EC-4635-9C72-D7D50FAD05E5%7dtf02786999_win3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71C05E1F7392C44BC32451A73ED44BA" ma:contentTypeVersion="12" ma:contentTypeDescription="Create a new document." ma:contentTypeScope="" ma:versionID="497542e5ddefe059efa377b383e876c2">
  <xsd:schema xmlns:xsd="http://www.w3.org/2001/XMLSchema" xmlns:xs="http://www.w3.org/2001/XMLSchema" xmlns:p="http://schemas.microsoft.com/office/2006/metadata/properties" xmlns:ns2="deb5e305-d7c4-424f-b442-06ed331b3842" xmlns:ns3="b767d2f0-de0d-404a-9138-cfb17baa36d6" targetNamespace="http://schemas.microsoft.com/office/2006/metadata/properties" ma:root="true" ma:fieldsID="2753c72861760faf1d33ae3e29adfa02" ns2:_="" ns3:_="">
    <xsd:import namespace="deb5e305-d7c4-424f-b442-06ed331b3842"/>
    <xsd:import namespace="b767d2f0-de0d-404a-9138-cfb17baa36d6"/>
    <xsd:element name="properties">
      <xsd:complexType>
        <xsd:sequence>
          <xsd:element name="documentManagement">
            <xsd:complexType>
              <xsd:all>
                <xsd:element ref="ns2:_x0075_jo5" minOccurs="0"/>
                <xsd:element ref="ns2:MediaServiceMetadata" minOccurs="0"/>
                <xsd:element ref="ns2:MediaServiceFastMetadata" minOccurs="0"/>
                <xsd:element ref="ns3:SharedWithUsers" minOccurs="0"/>
                <xsd:element ref="ns3:SharedWithDetails" minOccurs="0"/>
                <xsd:element ref="ns3:TaxKeywordTaxHTField" minOccurs="0"/>
                <xsd:element ref="ns3:TaxCatchAll" minOccurs="0"/>
                <xsd:element ref="ns2:Shared_x0020_UR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b5e305-d7c4-424f-b442-06ed331b3842" elementFormDefault="qualified">
    <xsd:import namespace="http://schemas.microsoft.com/office/2006/documentManagement/types"/>
    <xsd:import namespace="http://schemas.microsoft.com/office/infopath/2007/PartnerControls"/>
    <xsd:element name="_x0075_jo5" ma:index="4" nillable="true" ma:displayName="Date and Time" ma:format="DateTime" ma:internalName="_x0075_jo5" ma:readOnly="false">
      <xsd:simpleType>
        <xsd:restriction base="dms:DateTime"/>
      </xsd:simpleType>
    </xsd:element>
    <xsd:element name="MediaServiceMetadata" ma:index="5" nillable="true" ma:displayName="MediaServiceMetadata" ma:hidden="true" ma:internalName="MediaServiceMetadata" ma:readOnly="true">
      <xsd:simpleType>
        <xsd:restriction base="dms:Note"/>
      </xsd:simpleType>
    </xsd:element>
    <xsd:element name="MediaServiceFastMetadata" ma:index="6" nillable="true" ma:displayName="MediaServiceFastMetadata" ma:hidden="true" ma:internalName="MediaServiceFastMetadata" ma:readOnly="true">
      <xsd:simpleType>
        <xsd:restriction base="dms:Note"/>
      </xsd:simpleType>
    </xsd:element>
    <xsd:element name="Shared_x0020_URL" ma:index="13" nillable="true" ma:displayName="Shared URL" ma:internalName="Shared_x0020_URL" ma:readOnly="fals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767d2f0-de0d-404a-9138-cfb17baa36d6"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KeywordTaxHTField" ma:index="11" nillable="true" ma:taxonomy="true" ma:internalName="TaxKeywordTaxHTField" ma:taxonomyFieldName="TaxKeyword" ma:displayName="Enterprise Keywords" ma:fieldId="{23f27201-bee3-471e-b2e7-b64fd8b7ca38}" ma:taxonomyMulti="true" ma:sspId="a288ff3b-329f-473c-ad97-f768e476e046" ma:termSetId="00000000-0000-0000-0000-000000000000" ma:anchorId="00000000-0000-0000-0000-000000000000" ma:open="true" ma:isKeyword="true">
      <xsd:complexType>
        <xsd:sequence>
          <xsd:element ref="pc:Terms" minOccurs="0" maxOccurs="1"/>
        </xsd:sequence>
      </xsd:complexType>
    </xsd:element>
    <xsd:element name="TaxCatchAll" ma:index="12" nillable="true" ma:displayName="Taxonomy Catch All Column" ma:hidden="true" ma:list="{c11fd7e2-aa17-4af0-a4db-26aa9a8f6748}" ma:internalName="TaxCatchAll" ma:showField="CatchAllData" ma:web="b767d2f0-de0d-404a-9138-cfb17baa36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767d2f0-de0d-404a-9138-cfb17baa36d6" xsi:nil="true"/>
    <_x0075_jo5 xmlns="deb5e305-d7c4-424f-b442-06ed331b3842" xsi:nil="true"/>
    <Shared_x0020_URL xmlns="deb5e305-d7c4-424f-b442-06ed331b3842" xsi:nil="true"/>
    <TaxKeywordTaxHTField xmlns="b767d2f0-de0d-404a-9138-cfb17baa36d6">
      <Terms xmlns="http://schemas.microsoft.com/office/infopath/2007/PartnerControls"/>
    </TaxKeywordTaxHTField>
  </documentManagement>
</p:properties>
</file>

<file path=customXml/itemProps1.xml><?xml version="1.0" encoding="utf-8"?>
<ds:datastoreItem xmlns:ds="http://schemas.openxmlformats.org/officeDocument/2006/customXml" ds:itemID="{2904E5D0-DF59-42B0-BDAF-5247C81F0685}"/>
</file>

<file path=customXml/itemProps2.xml><?xml version="1.0" encoding="utf-8"?>
<ds:datastoreItem xmlns:ds="http://schemas.openxmlformats.org/officeDocument/2006/customXml" ds:itemID="{6F8889C6-1A16-4149-B66D-984BA4F7B902}"/>
</file>

<file path=customXml/itemProps3.xml><?xml version="1.0" encoding="utf-8"?>
<ds:datastoreItem xmlns:ds="http://schemas.openxmlformats.org/officeDocument/2006/customXml" ds:itemID="{7FBDB1CC-CEFB-4E46-8174-1F0AA0D30B24}">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{AF3F8A43-10EC-4635-9C72-D7D50FAD05E5}tf02786999_win32</Template>
  <TotalTime>1</TotalTime>
  <Pages>1</Pages>
  <Words>206</Words>
  <Characters>1175</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Kubistal</dc:creator>
  <cp:keywords/>
  <dc:description/>
  <cp:lastModifiedBy>Bill Kubistal</cp:lastModifiedBy>
  <cp:revision>2</cp:revision>
  <dcterms:created xsi:type="dcterms:W3CDTF">2022-05-12T09:47:00Z</dcterms:created>
  <dcterms:modified xsi:type="dcterms:W3CDTF">2022-05-12T09:47:00Z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0x010100471C05E1F7392C44BC32451A73ED44BA</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